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4B8C2F" w14:textId="77777777" w:rsidR="008E1C58" w:rsidRDefault="008E1C58" w:rsidP="005B7F4D">
      <w:pPr>
        <w:jc w:val="center"/>
        <w:rPr>
          <w:rFonts w:ascii="ＭＳ 明朝" w:hAnsi="ＭＳ 明朝" w:cs="ＭＳ ゴシック"/>
          <w:sz w:val="24"/>
        </w:rPr>
      </w:pPr>
    </w:p>
    <w:p w14:paraId="78CD28ED" w14:textId="19CE7AD9" w:rsidR="006655A7" w:rsidRPr="005B7F4D" w:rsidRDefault="00424A40" w:rsidP="005B7F4D">
      <w:pPr>
        <w:jc w:val="center"/>
        <w:rPr>
          <w:rFonts w:ascii="ＭＳ 明朝" w:hAnsi="ＭＳ 明朝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918356" wp14:editId="0B4B8C7C">
                <wp:simplePos x="0" y="0"/>
                <wp:positionH relativeFrom="column">
                  <wp:posOffset>5205730</wp:posOffset>
                </wp:positionH>
                <wp:positionV relativeFrom="paragraph">
                  <wp:posOffset>-330835</wp:posOffset>
                </wp:positionV>
                <wp:extent cx="623520" cy="308160"/>
                <wp:effectExtent l="0" t="0" r="24130" b="15875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3520" cy="3081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BA44729" w14:textId="2945322B" w:rsidR="00424A40" w:rsidRDefault="00424A40" w:rsidP="00424A40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様式</w:t>
                            </w:r>
                            <w:r w:rsidR="007229D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89183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09.9pt;margin-top:-26.05pt;width:49.1pt;height:24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" fillcolor="window" strokeweight="1.5pt">
                <v:path arrowok="t"/>
                <v:textbox style="mso-fit-shape-to-text:t">
                  <w:txbxContent>
                    <w:p w14:paraId="2BA44729" w14:textId="2945322B" w:rsidR="00424A40" w:rsidRDefault="00424A40" w:rsidP="00424A40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様式</w:t>
                      </w:r>
                      <w:r w:rsidR="007229D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D7CBF">
        <w:rPr>
          <w:rFonts w:ascii="ＭＳ 明朝" w:hAnsi="ＭＳ 明朝" w:cs="ＭＳ ゴシック" w:hint="eastAsia"/>
          <w:sz w:val="24"/>
        </w:rPr>
        <w:t>辞　退　届</w:t>
      </w:r>
    </w:p>
    <w:p w14:paraId="71A7F30C" w14:textId="33C9AF13" w:rsidR="006655A7" w:rsidRPr="005B7F4D" w:rsidRDefault="006655A7">
      <w:pPr>
        <w:rPr>
          <w:rFonts w:ascii="ＭＳ 明朝" w:hAnsi="ＭＳ 明朝" w:cs="ＭＳ ゴシック"/>
          <w:sz w:val="22"/>
          <w:szCs w:val="22"/>
        </w:rPr>
      </w:pPr>
    </w:p>
    <w:p w14:paraId="53240360" w14:textId="77777777" w:rsidR="006655A7" w:rsidRPr="005B7F4D" w:rsidRDefault="006655A7" w:rsidP="00704926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5B7F4D">
        <w:rPr>
          <w:rFonts w:ascii="ＭＳ 明朝" w:hAnsi="ＭＳ 明朝" w:cs="ＭＳ ゴシック"/>
          <w:sz w:val="22"/>
          <w:szCs w:val="22"/>
        </w:rPr>
        <w:t>令和</w:t>
      </w:r>
      <w:r w:rsidR="005B7F4D">
        <w:rPr>
          <w:rFonts w:ascii="ＭＳ 明朝" w:hAnsi="ＭＳ 明朝" w:cs="ＭＳ ゴシック" w:hint="eastAsia"/>
          <w:sz w:val="22"/>
          <w:szCs w:val="22"/>
        </w:rPr>
        <w:t xml:space="preserve">　　</w:t>
      </w:r>
      <w:r w:rsidRPr="005B7F4D">
        <w:rPr>
          <w:rFonts w:ascii="ＭＳ 明朝" w:hAnsi="ＭＳ 明朝" w:cs="ＭＳ ゴシック"/>
          <w:sz w:val="22"/>
          <w:szCs w:val="22"/>
        </w:rPr>
        <w:t>年　　月　　日</w:t>
      </w:r>
      <w:r w:rsidR="00704926">
        <w:rPr>
          <w:rFonts w:ascii="ＭＳ 明朝" w:hAnsi="ＭＳ 明朝" w:cs="ＭＳ ゴシック" w:hint="eastAsia"/>
          <w:sz w:val="22"/>
          <w:szCs w:val="22"/>
        </w:rPr>
        <w:t xml:space="preserve">　</w:t>
      </w:r>
    </w:p>
    <w:p w14:paraId="27A268FF" w14:textId="77777777" w:rsidR="006655A7" w:rsidRPr="005B7F4D" w:rsidRDefault="006655A7">
      <w:pPr>
        <w:rPr>
          <w:rFonts w:ascii="ＭＳ 明朝" w:hAnsi="ＭＳ 明朝" w:cs="ＭＳ ゴシック"/>
          <w:sz w:val="22"/>
          <w:szCs w:val="22"/>
        </w:rPr>
      </w:pPr>
    </w:p>
    <w:p w14:paraId="1CA2C06D" w14:textId="1D7E230F" w:rsidR="006655A7" w:rsidRPr="005B7F4D" w:rsidRDefault="002F2494" w:rsidP="005B21C9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>美作市長</w:t>
      </w:r>
      <w:r w:rsidR="00835E69" w:rsidRPr="005B7F4D">
        <w:rPr>
          <w:rFonts w:ascii="ＭＳ 明朝" w:hAnsi="ＭＳ 明朝" w:cs="ＭＳ ゴシック" w:hint="eastAsia"/>
          <w:sz w:val="22"/>
          <w:szCs w:val="22"/>
        </w:rPr>
        <w:t xml:space="preserve">　 </w:t>
      </w:r>
      <w:r w:rsidR="00720713">
        <w:rPr>
          <w:rFonts w:ascii="ＭＳ 明朝" w:hAnsi="ＭＳ 明朝" w:cs="ＭＳ ゴシック" w:hint="eastAsia"/>
          <w:sz w:val="22"/>
          <w:szCs w:val="22"/>
        </w:rPr>
        <w:t>様</w:t>
      </w:r>
    </w:p>
    <w:p w14:paraId="2ABCDB82" w14:textId="77777777" w:rsidR="006655A7" w:rsidRPr="005B7F4D" w:rsidRDefault="006655A7">
      <w:pPr>
        <w:rPr>
          <w:rFonts w:ascii="ＭＳ 明朝" w:hAnsi="ＭＳ 明朝" w:cs="ＭＳ ゴシック"/>
          <w:sz w:val="22"/>
          <w:szCs w:val="22"/>
        </w:rPr>
      </w:pPr>
    </w:p>
    <w:p w14:paraId="2A3DCFC3" w14:textId="77777777" w:rsidR="006655A7" w:rsidRPr="005B7F4D" w:rsidRDefault="006655A7" w:rsidP="003506C9">
      <w:pPr>
        <w:wordWrap w:val="0"/>
        <w:spacing w:line="500" w:lineRule="exact"/>
        <w:jc w:val="right"/>
        <w:rPr>
          <w:rFonts w:ascii="ＭＳ 明朝" w:hAnsi="ＭＳ 明朝"/>
          <w:sz w:val="22"/>
          <w:szCs w:val="22"/>
        </w:rPr>
      </w:pPr>
      <w:r w:rsidRPr="005B7F4D">
        <w:rPr>
          <w:rFonts w:ascii="ＭＳ 明朝" w:hAnsi="ＭＳ 明朝" w:cs="ＭＳ ゴシック"/>
          <w:sz w:val="22"/>
          <w:szCs w:val="22"/>
        </w:rPr>
        <w:t>事業所所在地</w:t>
      </w:r>
      <w:r w:rsidR="000F5A1B">
        <w:rPr>
          <w:rFonts w:ascii="ＭＳ 明朝" w:hAnsi="ＭＳ 明朝" w:cs="ＭＳ ゴシック" w:hint="eastAsia"/>
          <w:sz w:val="22"/>
          <w:szCs w:val="22"/>
        </w:rPr>
        <w:t xml:space="preserve">　　　　　　　　　　　　　　　　　　　　</w:t>
      </w:r>
    </w:p>
    <w:p w14:paraId="205834E6" w14:textId="77777777" w:rsidR="006655A7" w:rsidRPr="005B7F4D" w:rsidRDefault="006655A7" w:rsidP="003506C9">
      <w:pPr>
        <w:wordWrap w:val="0"/>
        <w:spacing w:line="500" w:lineRule="exact"/>
        <w:jc w:val="right"/>
        <w:rPr>
          <w:rFonts w:ascii="ＭＳ 明朝" w:hAnsi="ＭＳ 明朝"/>
          <w:sz w:val="22"/>
          <w:szCs w:val="22"/>
        </w:rPr>
      </w:pPr>
      <w:r w:rsidRPr="005B7F4D">
        <w:rPr>
          <w:rFonts w:ascii="ＭＳ 明朝" w:hAnsi="ＭＳ 明朝" w:cs="ＭＳ ゴシック"/>
          <w:sz w:val="22"/>
          <w:szCs w:val="22"/>
        </w:rPr>
        <w:t>商号又は名称</w:t>
      </w:r>
      <w:r w:rsidR="000F5A1B">
        <w:rPr>
          <w:rFonts w:ascii="ＭＳ 明朝" w:hAnsi="ＭＳ 明朝" w:cs="ＭＳ ゴシック" w:hint="eastAsia"/>
          <w:sz w:val="22"/>
          <w:szCs w:val="22"/>
        </w:rPr>
        <w:t xml:space="preserve">　　　　　　　　　　　　　　　　　　　　</w:t>
      </w:r>
    </w:p>
    <w:p w14:paraId="72F212D9" w14:textId="77777777" w:rsidR="006655A7" w:rsidRPr="005B7F4D" w:rsidRDefault="006655A7" w:rsidP="003506C9">
      <w:pPr>
        <w:wordWrap w:val="0"/>
        <w:spacing w:line="500" w:lineRule="exact"/>
        <w:jc w:val="right"/>
        <w:rPr>
          <w:rFonts w:ascii="ＭＳ 明朝" w:hAnsi="ＭＳ 明朝"/>
          <w:sz w:val="22"/>
          <w:szCs w:val="22"/>
        </w:rPr>
      </w:pPr>
      <w:r w:rsidRPr="005B7F4D">
        <w:rPr>
          <w:rFonts w:ascii="ＭＳ 明朝" w:hAnsi="ＭＳ 明朝" w:cs="ＭＳ ゴシック"/>
          <w:sz w:val="22"/>
          <w:szCs w:val="22"/>
        </w:rPr>
        <w:t>氏名又は代表者氏名</w:t>
      </w:r>
      <w:r w:rsidR="000F5A1B">
        <w:rPr>
          <w:rFonts w:ascii="ＭＳ 明朝" w:hAnsi="ＭＳ 明朝" w:cs="ＭＳ ゴシック" w:hint="eastAsia"/>
          <w:sz w:val="22"/>
          <w:szCs w:val="22"/>
        </w:rPr>
        <w:t xml:space="preserve">　　　　　　　　　　　　　　　㊞　</w:t>
      </w:r>
    </w:p>
    <w:p w14:paraId="4BCA10FB" w14:textId="77777777" w:rsidR="006655A7" w:rsidRPr="005B7F4D" w:rsidRDefault="006655A7">
      <w:pPr>
        <w:rPr>
          <w:rFonts w:ascii="ＭＳ 明朝" w:hAnsi="ＭＳ 明朝" w:cs="ＭＳ ゴシック"/>
          <w:sz w:val="22"/>
          <w:szCs w:val="22"/>
        </w:rPr>
      </w:pPr>
    </w:p>
    <w:p w14:paraId="21FA5AA8" w14:textId="6A4DA723" w:rsidR="006655A7" w:rsidRDefault="006655A7">
      <w:pPr>
        <w:rPr>
          <w:rFonts w:ascii="ＭＳ 明朝" w:hAnsi="ＭＳ 明朝" w:cs="ＭＳ ゴシック"/>
          <w:sz w:val="22"/>
          <w:szCs w:val="22"/>
        </w:rPr>
      </w:pPr>
    </w:p>
    <w:p w14:paraId="4011CF2B" w14:textId="77777777" w:rsidR="008E1C58" w:rsidRPr="005B7F4D" w:rsidRDefault="008E1C58">
      <w:pPr>
        <w:rPr>
          <w:rFonts w:ascii="ＭＳ 明朝" w:hAnsi="ＭＳ 明朝" w:cs="ＭＳ ゴシック"/>
          <w:sz w:val="22"/>
          <w:szCs w:val="22"/>
        </w:rPr>
      </w:pPr>
    </w:p>
    <w:p w14:paraId="1C74A0F8" w14:textId="2BE0A6E8" w:rsidR="006655A7" w:rsidRDefault="008E1C58" w:rsidP="008E1C58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「</w:t>
      </w:r>
      <w:r w:rsidR="002F2494">
        <w:rPr>
          <w:rFonts w:ascii="ＭＳ 明朝" w:hAnsi="ＭＳ 明朝" w:hint="eastAsia"/>
          <w:sz w:val="22"/>
          <w:szCs w:val="22"/>
        </w:rPr>
        <w:t>作東バレンタインホテル</w:t>
      </w:r>
      <w:bookmarkStart w:id="0" w:name="_GoBack"/>
      <w:bookmarkEnd w:id="0"/>
      <w:r>
        <w:rPr>
          <w:rFonts w:ascii="ＭＳ 明朝" w:hAnsi="ＭＳ 明朝" w:hint="eastAsia"/>
          <w:sz w:val="22"/>
          <w:szCs w:val="22"/>
        </w:rPr>
        <w:t>」の建物売却に係る公募型プロポーザルについて、参加を辞退します。</w:t>
      </w:r>
    </w:p>
    <w:p w14:paraId="34305801" w14:textId="77777777" w:rsidR="008E1C58" w:rsidRPr="005B7F4D" w:rsidRDefault="008E1C58">
      <w:pPr>
        <w:ind w:firstLine="220"/>
        <w:rPr>
          <w:rFonts w:ascii="ＭＳ 明朝" w:hAnsi="ＭＳ 明朝"/>
          <w:sz w:val="22"/>
          <w:szCs w:val="22"/>
        </w:rPr>
      </w:pPr>
    </w:p>
    <w:sectPr w:rsidR="008E1C58" w:rsidRPr="005B7F4D">
      <w:pgSz w:w="11906" w:h="16838"/>
      <w:pgMar w:top="1418" w:right="1418" w:bottom="1418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DAB40E" w14:textId="77777777" w:rsidR="00CC605E" w:rsidRDefault="00CC605E" w:rsidP="00964C94">
      <w:r>
        <w:separator/>
      </w:r>
    </w:p>
  </w:endnote>
  <w:endnote w:type="continuationSeparator" w:id="0">
    <w:p w14:paraId="1F35F972" w14:textId="77777777" w:rsidR="00CC605E" w:rsidRDefault="00CC605E" w:rsidP="00964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roman"/>
    <w:pitch w:val="variable"/>
  </w:font>
  <w:font w:name="DejaVu Sans">
    <w:charset w:val="00"/>
    <w:family w:val="swiss"/>
    <w:pitch w:val="variable"/>
    <w:sig w:usb0="E7002EFF" w:usb1="D200F5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E5046" w14:textId="77777777" w:rsidR="00CC605E" w:rsidRDefault="00CC605E" w:rsidP="00964C94">
      <w:r>
        <w:separator/>
      </w:r>
    </w:p>
  </w:footnote>
  <w:footnote w:type="continuationSeparator" w:id="0">
    <w:p w14:paraId="3E5BCAA1" w14:textId="77777777" w:rsidR="00CC605E" w:rsidRDefault="00CC605E" w:rsidP="00964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E69"/>
    <w:rsid w:val="000202DD"/>
    <w:rsid w:val="00081FAD"/>
    <w:rsid w:val="000B4163"/>
    <w:rsid w:val="000E3E1E"/>
    <w:rsid w:val="000F5A1B"/>
    <w:rsid w:val="00176D13"/>
    <w:rsid w:val="001A11D4"/>
    <w:rsid w:val="001F2927"/>
    <w:rsid w:val="002865C6"/>
    <w:rsid w:val="002B78E5"/>
    <w:rsid w:val="002D2350"/>
    <w:rsid w:val="002F2494"/>
    <w:rsid w:val="00345F9B"/>
    <w:rsid w:val="003506C9"/>
    <w:rsid w:val="003653DA"/>
    <w:rsid w:val="003C1E8F"/>
    <w:rsid w:val="003E697A"/>
    <w:rsid w:val="00414124"/>
    <w:rsid w:val="00424A40"/>
    <w:rsid w:val="004815FE"/>
    <w:rsid w:val="005274A8"/>
    <w:rsid w:val="005B21C9"/>
    <w:rsid w:val="005B7F4D"/>
    <w:rsid w:val="00625059"/>
    <w:rsid w:val="00657F30"/>
    <w:rsid w:val="006655A7"/>
    <w:rsid w:val="006F2617"/>
    <w:rsid w:val="00704926"/>
    <w:rsid w:val="00717B58"/>
    <w:rsid w:val="00720713"/>
    <w:rsid w:val="007229D0"/>
    <w:rsid w:val="00822524"/>
    <w:rsid w:val="00835E69"/>
    <w:rsid w:val="008869CD"/>
    <w:rsid w:val="008C2530"/>
    <w:rsid w:val="008E1C58"/>
    <w:rsid w:val="00940F9B"/>
    <w:rsid w:val="00956EE6"/>
    <w:rsid w:val="00964C94"/>
    <w:rsid w:val="009E4827"/>
    <w:rsid w:val="00A2008F"/>
    <w:rsid w:val="00AB4C2B"/>
    <w:rsid w:val="00AD3F5D"/>
    <w:rsid w:val="00CA74A3"/>
    <w:rsid w:val="00CC605E"/>
    <w:rsid w:val="00CD6C78"/>
    <w:rsid w:val="00CF0C9A"/>
    <w:rsid w:val="00CF1E82"/>
    <w:rsid w:val="00D52D4A"/>
    <w:rsid w:val="00FD7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9937135"/>
  <w15:chartTrackingRefBased/>
  <w15:docId w15:val="{421D8D60-85A2-4EB1-84F2-F9ED89955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段落フォント1"/>
  </w:style>
  <w:style w:type="character" w:customStyle="1" w:styleId="a3">
    <w:name w:val="ヘッダー (文字)"/>
    <w:rPr>
      <w:sz w:val="21"/>
      <w:szCs w:val="24"/>
    </w:rPr>
  </w:style>
  <w:style w:type="character" w:customStyle="1" w:styleId="a4">
    <w:name w:val="フッター (文字)"/>
    <w:rPr>
      <w:sz w:val="21"/>
      <w:szCs w:val="24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  <w:rPr>
      <w:rFonts w:ascii="ＭＳ 明朝" w:hAnsi="ＭＳ 明朝" w:cs="ＭＳ 明朝"/>
      <w:sz w:val="22"/>
      <w:szCs w:val="22"/>
    </w:rPr>
  </w:style>
  <w:style w:type="paragraph" w:customStyle="1" w:styleId="11">
    <w:name w:val="結語1"/>
    <w:basedOn w:val="a"/>
    <w:pPr>
      <w:jc w:val="right"/>
    </w:pPr>
    <w:rPr>
      <w:rFonts w:ascii="ＭＳ 明朝" w:hAnsi="ＭＳ 明朝" w:cs="ＭＳ 明朝"/>
      <w:sz w:val="22"/>
      <w:szCs w:val="22"/>
    </w:r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39"/>
    <w:rsid w:val="00704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企画コンペ説明会参加申込書</vt:lpstr>
    </vt:vector>
  </TitlesOfParts>
  <Company>-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渡邊　圭佑</cp:lastModifiedBy>
  <cp:revision>1</cp:revision>
  <cp:lastPrinted>2021-02-17T04:45:00Z</cp:lastPrinted>
  <dcterms:created xsi:type="dcterms:W3CDTF">2023-12-01T09:01:00Z</dcterms:created>
  <dcterms:modified xsi:type="dcterms:W3CDTF">2026-01-23T01:40:00Z</dcterms:modified>
</cp:coreProperties>
</file>